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14E69">
      <w:r>
        <w:rPr>
          <w:rFonts w:hint="eastAsia"/>
        </w:rPr>
        <w:t>打印</w:t>
      </w:r>
      <w:r>
        <w:rPr>
          <w:rFonts w:hint="eastAsia"/>
          <w:lang w:val="en-US" w:eastAsia="zh-CN"/>
        </w:rPr>
        <w:t>盖章</w:t>
      </w:r>
      <w:r>
        <w:rPr>
          <w:rFonts w:hint="eastAsia"/>
        </w:rPr>
        <w:t>说明：</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14:paraId="46695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14:paraId="514AC053">
            <w:pPr>
              <w:jc w:val="center"/>
              <w:rPr>
                <w:rFonts w:hint="default" w:eastAsia="宋体"/>
                <w:kern w:val="0"/>
                <w:sz w:val="24"/>
                <w:lang w:val="en-US" w:eastAsia="zh-CN"/>
              </w:rPr>
            </w:pPr>
            <w:r>
              <w:rPr>
                <w:rFonts w:hint="eastAsia"/>
                <w:kern w:val="0"/>
                <w:sz w:val="24"/>
                <w:lang w:val="en-US" w:eastAsia="zh-CN"/>
              </w:rPr>
              <w:t>分公司或办事处</w:t>
            </w:r>
          </w:p>
        </w:tc>
        <w:tc>
          <w:tcPr>
            <w:tcW w:w="6088" w:type="dxa"/>
            <w:gridSpan w:val="5"/>
            <w:vAlign w:val="center"/>
          </w:tcPr>
          <w:p w14:paraId="057A132C">
            <w:pPr>
              <w:jc w:val="center"/>
              <w:rPr>
                <w:rFonts w:hint="eastAsia"/>
                <w:kern w:val="0"/>
                <w:sz w:val="24"/>
                <w:lang w:val="en-US" w:eastAsia="zh-CN"/>
              </w:rPr>
            </w:pPr>
          </w:p>
          <w:p w14:paraId="7604CB06">
            <w:pPr>
              <w:jc w:val="center"/>
              <w:rPr>
                <w:rFonts w:hint="default" w:eastAsia="宋体"/>
                <w:kern w:val="0"/>
                <w:sz w:val="24"/>
                <w:lang w:val="en-US" w:eastAsia="zh-CN"/>
              </w:rPr>
            </w:pPr>
            <w:r>
              <w:rPr>
                <w:rFonts w:hint="eastAsia"/>
                <w:kern w:val="0"/>
                <w:sz w:val="24"/>
                <w:lang w:val="en-US" w:eastAsia="zh-CN"/>
              </w:rPr>
              <w:t>总公司</w:t>
            </w:r>
          </w:p>
        </w:tc>
      </w:tr>
      <w:tr w14:paraId="4016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14:paraId="66618209">
            <w:pPr>
              <w:jc w:val="center"/>
              <w:rPr>
                <w:rFonts w:hint="eastAsia"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pPr>
            <w:r>
              <w:rPr>
                <w:rFonts w:hint="eastAsia"/>
                <w:kern w:val="0"/>
                <w:sz w:val="24"/>
                <w:lang w:val="en-US" w:eastAsia="zh-CN"/>
              </w:rPr>
              <w:t>项目</w:t>
            </w:r>
            <w:r>
              <w:rPr>
                <w:rFonts w:hint="eastAsia"/>
                <w:kern w:val="0"/>
                <w:sz w:val="24"/>
              </w:rPr>
              <w:t>名称</w:t>
            </w:r>
          </w:p>
        </w:tc>
        <w:tc>
          <w:tcPr>
            <w:tcW w:w="6088" w:type="dxa"/>
            <w:gridSpan w:val="5"/>
            <w:vAlign w:val="center"/>
          </w:tcPr>
          <w:p w14:paraId="4AF98E88">
            <w:pPr>
              <w:jc w:val="center"/>
              <w:rPr>
                <w:rFonts w:hint="default"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pPr>
            <w:r>
              <w:rPr>
                <w:rFonts w:hint="eastAsia" w:eastAsia="宋体"/>
                <w:kern w:val="0"/>
                <w:sz w:val="24"/>
                <w:lang w:val="en-US" w:eastAsia="zh-CN"/>
              </w:rPr>
              <w:t>资兴市磊源石材有限公司湖南省资兴市唐洞街道大王寨建筑石料用灰岩矿露天开采建设项目安全</w:t>
            </w:r>
            <w:r>
              <w:rPr>
                <w:rFonts w:hint="eastAsia"/>
                <w:kern w:val="0"/>
                <w:sz w:val="24"/>
                <w:lang w:val="en-US" w:eastAsia="zh-CN"/>
              </w:rPr>
              <w:t>预</w:t>
            </w:r>
            <w:r>
              <w:rPr>
                <w:rFonts w:hint="eastAsia" w:eastAsia="宋体"/>
                <w:kern w:val="0"/>
                <w:sz w:val="24"/>
                <w:lang w:val="en-US" w:eastAsia="zh-CN"/>
              </w:rPr>
              <w:t>评价报告</w:t>
            </w:r>
          </w:p>
        </w:tc>
      </w:tr>
      <w:tr w14:paraId="68395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14:paraId="033F4CF3">
            <w:pPr>
              <w:jc w:val="center"/>
              <w:rPr>
                <w:rFonts w:hint="default" w:eastAsia="宋体"/>
                <w:kern w:val="0"/>
                <w:sz w:val="24"/>
                <w:lang w:val="en-US" w:eastAsia="zh-CN"/>
              </w:rPr>
            </w:pPr>
            <w:r>
              <w:rPr>
                <w:rFonts w:hint="eastAsia"/>
                <w:kern w:val="0"/>
                <w:sz w:val="24"/>
              </w:rPr>
              <w:t>评审稿</w:t>
            </w:r>
            <w:r>
              <w:rPr>
                <w:rFonts w:hint="eastAsia"/>
                <w:kern w:val="0"/>
                <w:sz w:val="24"/>
                <w:lang w:val="en-US" w:eastAsia="zh-CN"/>
              </w:rPr>
              <w:t>/终稿</w:t>
            </w:r>
          </w:p>
        </w:tc>
        <w:tc>
          <w:tcPr>
            <w:tcW w:w="2434" w:type="dxa"/>
            <w:gridSpan w:val="2"/>
            <w:vAlign w:val="center"/>
          </w:tcPr>
          <w:p w14:paraId="6E417D78">
            <w:pPr>
              <w:jc w:val="center"/>
              <w:rPr>
                <w:rFonts w:hint="eastAsia" w:eastAsia="宋体"/>
                <w:kern w:val="0"/>
                <w:sz w:val="24"/>
                <w:lang w:val="en-US" w:eastAsia="zh-CN"/>
              </w:rPr>
            </w:pPr>
            <w:r>
              <w:rPr>
                <w:rFonts w:hint="eastAsia"/>
                <w:kern w:val="0"/>
                <w:sz w:val="24"/>
                <w:lang w:val="en-US" w:eastAsia="zh-CN"/>
              </w:rPr>
              <w:t>终稿</w:t>
            </w:r>
            <w:bookmarkStart w:id="0" w:name="_GoBack"/>
            <w:bookmarkEnd w:id="0"/>
          </w:p>
        </w:tc>
        <w:tc>
          <w:tcPr>
            <w:tcW w:w="2436" w:type="dxa"/>
            <w:gridSpan w:val="2"/>
            <w:vAlign w:val="center"/>
          </w:tcPr>
          <w:p w14:paraId="5AC621E4">
            <w:pPr>
              <w:jc w:val="center"/>
              <w:rPr>
                <w:kern w:val="0"/>
                <w:sz w:val="24"/>
              </w:rPr>
            </w:pPr>
            <w:r>
              <w:rPr>
                <w:rFonts w:hint="eastAsia"/>
                <w:kern w:val="0"/>
                <w:sz w:val="24"/>
              </w:rPr>
              <w:t>项目负责人或审核定稿人是否同意出报告</w:t>
            </w:r>
          </w:p>
        </w:tc>
        <w:tc>
          <w:tcPr>
            <w:tcW w:w="1218" w:type="dxa"/>
            <w:vAlign w:val="center"/>
          </w:tcPr>
          <w:p w14:paraId="48F388D4">
            <w:pPr>
              <w:jc w:val="center"/>
              <w:rPr>
                <w:rFonts w:hint="default" w:eastAsia="宋体"/>
                <w:kern w:val="0"/>
                <w:sz w:val="24"/>
                <w:lang w:val="en-US" w:eastAsia="zh-CN"/>
              </w:rPr>
            </w:pPr>
            <w:r>
              <w:rPr>
                <w:rFonts w:hint="eastAsia"/>
                <w:kern w:val="0"/>
                <w:sz w:val="24"/>
                <w:lang w:val="en-US" w:eastAsia="zh-CN"/>
              </w:rPr>
              <w:t>同意</w:t>
            </w:r>
          </w:p>
        </w:tc>
      </w:tr>
      <w:tr w14:paraId="4CDF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7" w:type="dxa"/>
            <w:vAlign w:val="center"/>
          </w:tcPr>
          <w:p w14:paraId="6AF6FB9D">
            <w:pPr>
              <w:jc w:val="center"/>
              <w:rPr>
                <w:kern w:val="0"/>
                <w:sz w:val="24"/>
              </w:rPr>
            </w:pPr>
            <w:r>
              <w:rPr>
                <w:rFonts w:hint="eastAsia"/>
                <w:kern w:val="0"/>
                <w:sz w:val="24"/>
              </w:rPr>
              <w:t>总份数</w:t>
            </w:r>
          </w:p>
        </w:tc>
        <w:tc>
          <w:tcPr>
            <w:tcW w:w="1217" w:type="dxa"/>
            <w:vAlign w:val="center"/>
          </w:tcPr>
          <w:p w14:paraId="5C272878">
            <w:pPr>
              <w:jc w:val="center"/>
              <w:rPr>
                <w:rFonts w:hint="default" w:eastAsia="宋体"/>
                <w:kern w:val="0"/>
                <w:sz w:val="24"/>
                <w:lang w:val="en-US" w:eastAsia="zh-CN"/>
              </w:rPr>
            </w:pPr>
            <w:r>
              <w:rPr>
                <w:rFonts w:hint="eastAsia"/>
                <w:kern w:val="0"/>
                <w:sz w:val="24"/>
                <w:lang w:val="en-US" w:eastAsia="zh-CN"/>
              </w:rPr>
              <w:t>5</w:t>
            </w:r>
          </w:p>
        </w:tc>
        <w:tc>
          <w:tcPr>
            <w:tcW w:w="1217" w:type="dxa"/>
            <w:vAlign w:val="center"/>
          </w:tcPr>
          <w:p w14:paraId="6BB761D1">
            <w:pPr>
              <w:jc w:val="center"/>
              <w:rPr>
                <w:kern w:val="0"/>
                <w:sz w:val="24"/>
              </w:rPr>
            </w:pPr>
            <w:r>
              <w:rPr>
                <w:rFonts w:hint="eastAsia"/>
                <w:kern w:val="0"/>
                <w:sz w:val="24"/>
              </w:rPr>
              <w:t>胶装</w:t>
            </w:r>
          </w:p>
          <w:p w14:paraId="3C15FF43">
            <w:pPr>
              <w:jc w:val="center"/>
              <w:rPr>
                <w:kern w:val="0"/>
                <w:sz w:val="24"/>
              </w:rPr>
            </w:pPr>
            <w:r>
              <w:rPr>
                <w:rFonts w:hint="eastAsia"/>
                <w:kern w:val="0"/>
                <w:sz w:val="24"/>
              </w:rPr>
              <w:t>份数</w:t>
            </w:r>
          </w:p>
        </w:tc>
        <w:tc>
          <w:tcPr>
            <w:tcW w:w="1217" w:type="dxa"/>
            <w:vAlign w:val="center"/>
          </w:tcPr>
          <w:p w14:paraId="71B1132E">
            <w:pPr>
              <w:jc w:val="center"/>
              <w:rPr>
                <w:rFonts w:hint="default" w:eastAsia="宋体"/>
                <w:kern w:val="0"/>
                <w:sz w:val="24"/>
                <w:lang w:val="en-US" w:eastAsia="zh-CN"/>
              </w:rPr>
            </w:pPr>
            <w:r>
              <w:rPr>
                <w:rFonts w:hint="eastAsia"/>
                <w:kern w:val="0"/>
                <w:sz w:val="24"/>
                <w:lang w:val="en-US" w:eastAsia="zh-CN"/>
              </w:rPr>
              <w:t>5</w:t>
            </w:r>
          </w:p>
        </w:tc>
        <w:tc>
          <w:tcPr>
            <w:tcW w:w="1218" w:type="dxa"/>
            <w:vAlign w:val="center"/>
          </w:tcPr>
          <w:p w14:paraId="67EAC1B3">
            <w:pPr>
              <w:jc w:val="center"/>
              <w:rPr>
                <w:kern w:val="0"/>
                <w:sz w:val="24"/>
              </w:rPr>
            </w:pPr>
            <w:r>
              <w:rPr>
                <w:rFonts w:hint="eastAsia"/>
                <w:kern w:val="0"/>
                <w:sz w:val="24"/>
                <w:lang w:val="en-US" w:eastAsia="zh-CN"/>
              </w:rPr>
              <w:t>孔</w:t>
            </w:r>
            <w:r>
              <w:rPr>
                <w:rFonts w:hint="eastAsia"/>
                <w:kern w:val="0"/>
                <w:sz w:val="24"/>
              </w:rPr>
              <w:t>装</w:t>
            </w:r>
          </w:p>
          <w:p w14:paraId="22A95D81">
            <w:pPr>
              <w:jc w:val="center"/>
              <w:rPr>
                <w:kern w:val="0"/>
                <w:sz w:val="24"/>
              </w:rPr>
            </w:pPr>
            <w:r>
              <w:rPr>
                <w:rFonts w:hint="eastAsia"/>
                <w:kern w:val="0"/>
                <w:sz w:val="24"/>
              </w:rPr>
              <w:t>份数</w:t>
            </w:r>
          </w:p>
        </w:tc>
        <w:tc>
          <w:tcPr>
            <w:tcW w:w="1218" w:type="dxa"/>
            <w:vAlign w:val="center"/>
          </w:tcPr>
          <w:p w14:paraId="4E5F270F">
            <w:pPr>
              <w:jc w:val="center"/>
              <w:rPr>
                <w:rFonts w:hint="eastAsia" w:eastAsia="宋体"/>
                <w:kern w:val="0"/>
                <w:sz w:val="24"/>
                <w:lang w:val="en-US" w:eastAsia="zh-CN"/>
              </w:rPr>
            </w:pPr>
            <w:r>
              <w:rPr>
                <w:rFonts w:hint="eastAsia"/>
                <w:kern w:val="0"/>
                <w:sz w:val="24"/>
                <w:lang w:val="en-US" w:eastAsia="zh-CN"/>
              </w:rPr>
              <w:t>/</w:t>
            </w:r>
          </w:p>
        </w:tc>
        <w:tc>
          <w:tcPr>
            <w:tcW w:w="1218" w:type="dxa"/>
            <w:vAlign w:val="center"/>
          </w:tcPr>
          <w:p w14:paraId="317F02A7">
            <w:pPr>
              <w:jc w:val="center"/>
              <w:rPr>
                <w:kern w:val="0"/>
                <w:sz w:val="24"/>
              </w:rPr>
            </w:pPr>
          </w:p>
        </w:tc>
      </w:tr>
      <w:tr w14:paraId="4CF46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9" w:hRule="atLeast"/>
        </w:trPr>
        <w:tc>
          <w:tcPr>
            <w:tcW w:w="1217" w:type="dxa"/>
            <w:vAlign w:val="center"/>
          </w:tcPr>
          <w:p w14:paraId="0968EA5C">
            <w:pPr>
              <w:spacing w:line="240" w:lineRule="atLeast"/>
              <w:jc w:val="center"/>
              <w:rPr>
                <w:kern w:val="0"/>
                <w:sz w:val="24"/>
              </w:rPr>
            </w:pPr>
            <w:r>
              <w:rPr>
                <w:rFonts w:hint="eastAsia"/>
                <w:kern w:val="0"/>
                <w:sz w:val="24"/>
              </w:rPr>
              <w:t>盖章、签字页码</w:t>
            </w:r>
          </w:p>
        </w:tc>
        <w:tc>
          <w:tcPr>
            <w:tcW w:w="7305" w:type="dxa"/>
            <w:gridSpan w:val="6"/>
            <w:vAlign w:val="center"/>
          </w:tcPr>
          <w:p w14:paraId="7D8A7EB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outlineLvl w:val="0"/>
              <w:rPr>
                <w:rFonts w:hint="default" w:cstheme="minorBidi"/>
                <w:b/>
                <w:bCs/>
                <w:color w:val="000000" w:themeColor="text1"/>
                <w:kern w:val="0"/>
                <w:sz w:val="24"/>
                <w:szCs w:val="24"/>
                <w:u w:color="70AD47" w:themeColor="accent6"/>
                <w:lang w:val="en-US" w:eastAsia="zh-CN" w:bidi="ar-SA"/>
                <w14:textFill>
                  <w14:solidFill>
                    <w14:schemeClr w14:val="tx1"/>
                  </w14:solidFill>
                </w14:textFill>
              </w:rPr>
            </w:pPr>
            <w:r>
              <w:rPr>
                <w:rFonts w:hint="eastAsia" w:cstheme="minorBidi"/>
                <w:b/>
                <w:bCs/>
                <w:color w:val="000000" w:themeColor="text1"/>
                <w:kern w:val="0"/>
                <w:sz w:val="24"/>
                <w:szCs w:val="24"/>
                <w:u w:color="70AD47" w:themeColor="accent6"/>
                <w:lang w:val="en-US" w:eastAsia="zh-CN" w:bidi="ar-SA"/>
                <w14:textFill>
                  <w14:solidFill>
                    <w14:schemeClr w14:val="tx1"/>
                  </w14:solidFill>
                </w14:textFill>
              </w:rPr>
              <w:t>公司盖章：</w:t>
            </w:r>
          </w:p>
          <w:p w14:paraId="07E5163C">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outlineLvl w:val="0"/>
              <w:rPr>
                <w:rFonts w:hint="eastAsia"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pPr>
            <w:r>
              <w:rPr>
                <w:rFonts w:hint="eastAsia" w:cstheme="minorBidi"/>
                <w:color w:val="000000" w:themeColor="text1"/>
                <w:kern w:val="0"/>
                <w:sz w:val="24"/>
                <w:szCs w:val="24"/>
                <w:u w:color="70AD47" w:themeColor="accent6"/>
                <w:lang w:val="en-US" w:eastAsia="zh-CN" w:bidi="ar-SA"/>
                <w14:textFill>
                  <w14:solidFill>
                    <w14:schemeClr w14:val="tx1"/>
                  </w14:solidFill>
                </w14:textFill>
              </w:rPr>
              <w:t>外封面</w:t>
            </w:r>
          </w:p>
          <w:p w14:paraId="048C7092">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outlineLvl w:val="0"/>
              <w:rPr>
                <w:rFonts w:hint="eastAsia"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pPr>
            <w:r>
              <w:rPr>
                <w:rFonts w:hint="eastAsia" w:cstheme="minorBidi"/>
                <w:color w:val="000000" w:themeColor="text1"/>
                <w:kern w:val="0"/>
                <w:sz w:val="24"/>
                <w:szCs w:val="24"/>
                <w:u w:color="70AD47" w:themeColor="accent6"/>
                <w:lang w:val="en-US" w:eastAsia="zh-CN" w:bidi="ar-SA"/>
                <w14:textFill>
                  <w14:solidFill>
                    <w14:schemeClr w14:val="tx1"/>
                  </w14:solidFill>
                </w14:textFill>
              </w:rPr>
              <w:t>内</w:t>
            </w:r>
            <w:r>
              <w:rPr>
                <w:rFonts w:hint="eastAsia"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t>封面</w:t>
            </w:r>
          </w:p>
          <w:p w14:paraId="0AAB8759">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outlineLvl w:val="0"/>
              <w:rPr>
                <w:rFonts w:hint="eastAsia"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pPr>
            <w:r>
              <w:rPr>
                <w:rFonts w:hint="eastAsia"/>
                <w:kern w:val="0"/>
                <w:sz w:val="24"/>
              </w:rPr>
              <w:t>资质证书</w:t>
            </w:r>
          </w:p>
          <w:p w14:paraId="11EAFDA8">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hint="eastAsia"/>
                <w:kern w:val="0"/>
                <w:sz w:val="24"/>
              </w:rPr>
            </w:pPr>
            <w:r>
              <w:rPr>
                <w:rFonts w:hint="eastAsia"/>
                <w:kern w:val="0"/>
                <w:sz w:val="24"/>
              </w:rPr>
              <w:t>签字页</w:t>
            </w:r>
          </w:p>
          <w:p w14:paraId="61DE80F0">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outlineLvl w:val="0"/>
              <w:rPr>
                <w:rFonts w:hint="eastAsia" w:eastAsia="宋体" w:asciiTheme="minorHAnsi" w:hAnsiTheme="minorHAnsi" w:cstheme="minorBidi"/>
                <w:color w:val="000000" w:themeColor="text1"/>
                <w:kern w:val="0"/>
                <w:sz w:val="24"/>
                <w:szCs w:val="24"/>
                <w:u w:color="70AD47" w:themeColor="accent6"/>
                <w:lang w:val="en-US" w:eastAsia="zh-CN" w:bidi="ar-SA"/>
                <w14:textFill>
                  <w14:solidFill>
                    <w14:schemeClr w14:val="tx1"/>
                  </w14:solidFill>
                </w14:textFill>
              </w:rPr>
            </w:pPr>
            <w:r>
              <w:rPr>
                <w:rFonts w:hint="eastAsia"/>
                <w:kern w:val="0"/>
                <w:sz w:val="24"/>
              </w:rPr>
              <w:t>评价结论处</w:t>
            </w:r>
            <w:r>
              <w:rPr>
                <w:rFonts w:hint="eastAsia"/>
                <w:kern w:val="0"/>
                <w:sz w:val="24"/>
                <w:lang w:val="en-US" w:eastAsia="zh-CN"/>
              </w:rPr>
              <w:t>P67页</w:t>
            </w:r>
          </w:p>
          <w:p w14:paraId="7AAD7A58">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kern w:val="0"/>
                <w:sz w:val="24"/>
              </w:rPr>
            </w:pPr>
            <w:r>
              <w:rPr>
                <w:rFonts w:hint="eastAsia"/>
                <w:kern w:val="0"/>
                <w:sz w:val="24"/>
              </w:rPr>
              <w:t>报告骑缝章</w:t>
            </w:r>
          </w:p>
          <w:p w14:paraId="64849E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kern w:val="0"/>
                <w:sz w:val="24"/>
              </w:rPr>
            </w:pPr>
          </w:p>
        </w:tc>
      </w:tr>
      <w:tr w14:paraId="18BC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7" w:type="dxa"/>
            <w:vAlign w:val="center"/>
          </w:tcPr>
          <w:p w14:paraId="37562306">
            <w:pPr>
              <w:spacing w:line="240" w:lineRule="atLeast"/>
              <w:jc w:val="center"/>
              <w:rPr>
                <w:rFonts w:hint="eastAsia"/>
                <w:kern w:val="0"/>
                <w:sz w:val="24"/>
              </w:rPr>
            </w:pPr>
            <w:r>
              <w:rPr>
                <w:rFonts w:hint="eastAsia"/>
                <w:kern w:val="0"/>
                <w:sz w:val="24"/>
                <w:lang w:val="en-US" w:eastAsia="zh-CN"/>
              </w:rPr>
              <w:t>打印</w:t>
            </w:r>
            <w:r>
              <w:rPr>
                <w:rFonts w:hint="eastAsia"/>
                <w:kern w:val="0"/>
                <w:sz w:val="24"/>
              </w:rPr>
              <w:t>说明</w:t>
            </w:r>
          </w:p>
        </w:tc>
        <w:tc>
          <w:tcPr>
            <w:tcW w:w="7305" w:type="dxa"/>
            <w:gridSpan w:val="6"/>
            <w:vAlign w:val="center"/>
          </w:tcPr>
          <w:p w14:paraId="3A0FBA86">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kern w:val="0"/>
                <w:sz w:val="24"/>
                <w:lang w:val="en-US" w:eastAsia="zh-CN"/>
              </w:rPr>
            </w:pPr>
            <w:r>
              <w:rPr>
                <w:rFonts w:hint="eastAsia"/>
                <w:kern w:val="0"/>
                <w:sz w:val="24"/>
                <w:lang w:val="en-US" w:eastAsia="zh-CN"/>
              </w:rPr>
              <w:t>打印装订顺序：附件放至报告后进行胶装</w:t>
            </w:r>
          </w:p>
          <w:p w14:paraId="21F305A1">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rPr>
                <w:rFonts w:hint="eastAsia"/>
                <w:kern w:val="0"/>
                <w:sz w:val="24"/>
                <w:lang w:val="en-US" w:eastAsia="zh-CN"/>
              </w:rPr>
            </w:pPr>
            <w:r>
              <w:rPr>
                <w:rFonts w:hint="eastAsia"/>
                <w:kern w:val="0"/>
                <w:sz w:val="24"/>
                <w:lang w:val="en-US" w:eastAsia="zh-CN"/>
              </w:rPr>
              <w:t>黑白打印：</w:t>
            </w:r>
          </w:p>
          <w:p w14:paraId="77B527DA">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rPr>
                <w:rFonts w:hint="default"/>
                <w:kern w:val="0"/>
                <w:sz w:val="24"/>
                <w:lang w:val="en-US" w:eastAsia="zh-CN"/>
              </w:rPr>
            </w:pPr>
            <w:r>
              <w:rPr>
                <w:rFonts w:hint="eastAsia"/>
                <w:kern w:val="0"/>
                <w:sz w:val="24"/>
                <w:lang w:val="en-US" w:eastAsia="zh-CN"/>
              </w:rPr>
              <w:t>彩色打印：</w:t>
            </w:r>
          </w:p>
          <w:p w14:paraId="233A267A">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rPr>
                <w:rFonts w:hint="default"/>
                <w:kern w:val="0"/>
                <w:sz w:val="24"/>
                <w:lang w:val="en-US" w:eastAsia="zh-CN"/>
              </w:rPr>
            </w:pPr>
            <w:r>
              <w:rPr>
                <w:rFonts w:hint="eastAsia"/>
                <w:kern w:val="0"/>
                <w:sz w:val="24"/>
                <w:lang w:val="en-US" w:eastAsia="zh-CN"/>
              </w:rPr>
              <w:t>其它要求：附图A2蓝底黑白打印</w:t>
            </w:r>
          </w:p>
          <w:p w14:paraId="3E88CC5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kern w:val="0"/>
                <w:sz w:val="24"/>
                <w:lang w:val="en-US" w:eastAsia="zh-CN"/>
              </w:rPr>
            </w:pPr>
          </w:p>
        </w:tc>
      </w:tr>
      <w:tr w14:paraId="76A14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14:paraId="4428E43D">
            <w:pPr>
              <w:jc w:val="center"/>
              <w:rPr>
                <w:kern w:val="0"/>
                <w:sz w:val="24"/>
              </w:rPr>
            </w:pPr>
            <w:r>
              <w:rPr>
                <w:rFonts w:hint="eastAsia"/>
                <w:kern w:val="0"/>
                <w:sz w:val="24"/>
                <w:lang w:val="en-US" w:eastAsia="zh-CN"/>
              </w:rPr>
              <w:t>邮寄</w:t>
            </w:r>
            <w:r>
              <w:rPr>
                <w:rFonts w:hint="eastAsia"/>
                <w:kern w:val="0"/>
                <w:sz w:val="24"/>
              </w:rPr>
              <w:t>地址</w:t>
            </w:r>
          </w:p>
        </w:tc>
        <w:tc>
          <w:tcPr>
            <w:tcW w:w="7305" w:type="dxa"/>
            <w:gridSpan w:val="6"/>
            <w:vAlign w:val="center"/>
          </w:tcPr>
          <w:p w14:paraId="73D196F3">
            <w:pPr>
              <w:keepNext w:val="0"/>
              <w:keepLines w:val="0"/>
              <w:pageBreakBefore w:val="0"/>
              <w:widowControl w:val="0"/>
              <w:numPr>
                <w:ilvl w:val="0"/>
                <w:numId w:val="3"/>
              </w:numPr>
              <w:kinsoku/>
              <w:wordWrap/>
              <w:overflowPunct/>
              <w:topLinePunct w:val="0"/>
              <w:autoSpaceDE/>
              <w:autoSpaceDN/>
              <w:bidi w:val="0"/>
              <w:adjustRightInd/>
              <w:snapToGrid/>
              <w:spacing w:line="400" w:lineRule="exact"/>
              <w:jc w:val="left"/>
              <w:textAlignment w:val="auto"/>
              <w:rPr>
                <w:rFonts w:hint="default"/>
                <w:kern w:val="0"/>
                <w:sz w:val="24"/>
                <w:lang w:val="en-US" w:eastAsia="zh-CN"/>
              </w:rPr>
            </w:pPr>
            <w:r>
              <w:rPr>
                <w:rFonts w:hint="eastAsia"/>
                <w:kern w:val="0"/>
                <w:sz w:val="24"/>
                <w:lang w:val="en-US" w:eastAsia="zh-CN"/>
              </w:rPr>
              <w:t>地址及收件人：长沙市雨花区国际企业中心北区9栋一单元501 黄倩15173188201</w:t>
            </w:r>
          </w:p>
          <w:p w14:paraId="221AFF7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kern w:val="0"/>
                <w:sz w:val="24"/>
                <w:lang w:val="en-US" w:eastAsia="zh-CN"/>
              </w:rPr>
            </w:pPr>
          </w:p>
          <w:p w14:paraId="4AA1E69B">
            <w:pPr>
              <w:keepNext w:val="0"/>
              <w:keepLines w:val="0"/>
              <w:pageBreakBefore w:val="0"/>
              <w:widowControl w:val="0"/>
              <w:numPr>
                <w:ilvl w:val="0"/>
                <w:numId w:val="3"/>
              </w:numPr>
              <w:kinsoku/>
              <w:wordWrap/>
              <w:overflowPunct/>
              <w:topLinePunct w:val="0"/>
              <w:autoSpaceDE/>
              <w:autoSpaceDN/>
              <w:bidi w:val="0"/>
              <w:adjustRightInd/>
              <w:snapToGrid/>
              <w:spacing w:line="400" w:lineRule="exact"/>
              <w:jc w:val="left"/>
              <w:textAlignment w:val="auto"/>
              <w:rPr>
                <w:rFonts w:hint="default"/>
                <w:kern w:val="0"/>
                <w:sz w:val="24"/>
                <w:lang w:val="en-US" w:eastAsia="zh-CN"/>
              </w:rPr>
            </w:pPr>
            <w:r>
              <w:rPr>
                <w:rFonts w:hint="eastAsia"/>
                <w:kern w:val="0"/>
                <w:sz w:val="24"/>
                <w:lang w:val="en-US" w:eastAsia="zh-CN"/>
              </w:rPr>
              <w:t>邮寄方式：顺丰陆运</w:t>
            </w:r>
          </w:p>
          <w:p w14:paraId="69AEE26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kern w:val="0"/>
                <w:sz w:val="24"/>
              </w:rPr>
            </w:pPr>
          </w:p>
        </w:tc>
      </w:tr>
    </w:tbl>
    <w:p w14:paraId="30241728">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3497D"/>
    <w:multiLevelType w:val="singleLevel"/>
    <w:tmpl w:val="8723497D"/>
    <w:lvl w:ilvl="0" w:tentative="0">
      <w:start w:val="1"/>
      <w:numFmt w:val="decimal"/>
      <w:suff w:val="nothing"/>
      <w:lvlText w:val="%1、"/>
      <w:lvlJc w:val="left"/>
    </w:lvl>
  </w:abstractNum>
  <w:abstractNum w:abstractNumId="1">
    <w:nsid w:val="6E8C6F0A"/>
    <w:multiLevelType w:val="singleLevel"/>
    <w:tmpl w:val="6E8C6F0A"/>
    <w:lvl w:ilvl="0" w:tentative="0">
      <w:start w:val="1"/>
      <w:numFmt w:val="decimal"/>
      <w:lvlText w:val="%1."/>
      <w:lvlJc w:val="left"/>
      <w:pPr>
        <w:tabs>
          <w:tab w:val="left" w:pos="312"/>
        </w:tabs>
      </w:pPr>
    </w:lvl>
  </w:abstractNum>
  <w:abstractNum w:abstractNumId="2">
    <w:nsid w:val="7E960FA3"/>
    <w:multiLevelType w:val="singleLevel"/>
    <w:tmpl w:val="7E960FA3"/>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zYTAxMjk3ODc5NjVhNmU3OTZjNjYzYzc0YzkwMDQifQ=="/>
  </w:docVars>
  <w:rsids>
    <w:rsidRoot w:val="004C4714"/>
    <w:rsid w:val="00063EA5"/>
    <w:rsid w:val="001158BE"/>
    <w:rsid w:val="001E0776"/>
    <w:rsid w:val="002F4464"/>
    <w:rsid w:val="00361269"/>
    <w:rsid w:val="003F2ACF"/>
    <w:rsid w:val="00471A9B"/>
    <w:rsid w:val="004C4714"/>
    <w:rsid w:val="0062773B"/>
    <w:rsid w:val="007249D0"/>
    <w:rsid w:val="0073207B"/>
    <w:rsid w:val="009744DB"/>
    <w:rsid w:val="00A02932"/>
    <w:rsid w:val="00AF753E"/>
    <w:rsid w:val="00BC490F"/>
    <w:rsid w:val="00C45D3A"/>
    <w:rsid w:val="00CD4D7B"/>
    <w:rsid w:val="00D434DD"/>
    <w:rsid w:val="00D44776"/>
    <w:rsid w:val="00D50BB7"/>
    <w:rsid w:val="00D5594B"/>
    <w:rsid w:val="00D606D4"/>
    <w:rsid w:val="00E94413"/>
    <w:rsid w:val="00FF7F64"/>
    <w:rsid w:val="027B71FB"/>
    <w:rsid w:val="033E2912"/>
    <w:rsid w:val="039208A0"/>
    <w:rsid w:val="03EC4051"/>
    <w:rsid w:val="0B13414F"/>
    <w:rsid w:val="0CBC3FA4"/>
    <w:rsid w:val="126B3D46"/>
    <w:rsid w:val="12C54CB5"/>
    <w:rsid w:val="1422057A"/>
    <w:rsid w:val="144F32D0"/>
    <w:rsid w:val="16A707C0"/>
    <w:rsid w:val="189C03D5"/>
    <w:rsid w:val="193509AD"/>
    <w:rsid w:val="23A8413B"/>
    <w:rsid w:val="24370CE2"/>
    <w:rsid w:val="2A9740DC"/>
    <w:rsid w:val="2D732EF4"/>
    <w:rsid w:val="30AA457D"/>
    <w:rsid w:val="31272617"/>
    <w:rsid w:val="34483EA9"/>
    <w:rsid w:val="34EE0E02"/>
    <w:rsid w:val="35BF6025"/>
    <w:rsid w:val="35EF008E"/>
    <w:rsid w:val="36086DA6"/>
    <w:rsid w:val="36E04F62"/>
    <w:rsid w:val="38057E63"/>
    <w:rsid w:val="3820583F"/>
    <w:rsid w:val="3922013A"/>
    <w:rsid w:val="39E949C6"/>
    <w:rsid w:val="3F0D66F0"/>
    <w:rsid w:val="40FE2872"/>
    <w:rsid w:val="43DC5A91"/>
    <w:rsid w:val="44B641DB"/>
    <w:rsid w:val="45E32D41"/>
    <w:rsid w:val="47117959"/>
    <w:rsid w:val="49114535"/>
    <w:rsid w:val="497D4F90"/>
    <w:rsid w:val="4BEA6ED7"/>
    <w:rsid w:val="4C0767B8"/>
    <w:rsid w:val="53C76F14"/>
    <w:rsid w:val="549552AA"/>
    <w:rsid w:val="54BD633D"/>
    <w:rsid w:val="564C4471"/>
    <w:rsid w:val="5C463A2C"/>
    <w:rsid w:val="5D3647D8"/>
    <w:rsid w:val="5F8D7507"/>
    <w:rsid w:val="605362D7"/>
    <w:rsid w:val="60884F1F"/>
    <w:rsid w:val="62D93502"/>
    <w:rsid w:val="658178BB"/>
    <w:rsid w:val="65C9098A"/>
    <w:rsid w:val="68147D9F"/>
    <w:rsid w:val="68B27B70"/>
    <w:rsid w:val="6CBD59E1"/>
    <w:rsid w:val="74BC0F9E"/>
    <w:rsid w:val="74F11D66"/>
    <w:rsid w:val="7BF81C9E"/>
    <w:rsid w:val="7E923327"/>
    <w:rsid w:val="7E944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color w:val="000000" w:themeColor="text1"/>
      <w:kern w:val="2"/>
      <w:sz w:val="28"/>
      <w:szCs w:val="24"/>
      <w:u w:color="70AD47" w:themeColor="accent6"/>
      <w:lang w:val="en-US" w:eastAsia="zh-CN" w:bidi="ar-SA"/>
      <w14:textFill>
        <w14:solidFill>
          <w14:schemeClr w14:val="tx1"/>
        </w14:solidFill>
      </w14:textFill>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eastAsia="宋体"/>
      <w:color w:val="000000" w:themeColor="text1"/>
      <w:sz w:val="18"/>
      <w:szCs w:val="18"/>
      <w:u w:color="70AD47" w:themeColor="accent6"/>
      <w14:textFill>
        <w14:solidFill>
          <w14:schemeClr w14:val="tx1"/>
        </w14:solidFill>
      </w14:textFill>
    </w:rPr>
  </w:style>
  <w:style w:type="character" w:customStyle="1" w:styleId="8">
    <w:name w:val="页脚 字符"/>
    <w:basedOn w:val="6"/>
    <w:link w:val="2"/>
    <w:qFormat/>
    <w:uiPriority w:val="99"/>
    <w:rPr>
      <w:rFonts w:eastAsia="宋体"/>
      <w:color w:val="000000" w:themeColor="text1"/>
      <w:sz w:val="18"/>
      <w:szCs w:val="18"/>
      <w:u w:color="70AD47" w:themeColor="accent6"/>
      <w14:textFill>
        <w14:solidFill>
          <w14:schemeClr w14:val="tx1"/>
        </w14:solidFill>
      </w14:textFill>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237</Words>
  <Characters>252</Characters>
  <Lines>1</Lines>
  <Paragraphs>1</Paragraphs>
  <TotalTime>0</TotalTime>
  <ScaleCrop>false</ScaleCrop>
  <LinksUpToDate>false</LinksUpToDate>
  <CharactersWithSpaces>253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2018-07-23T06:41:00Z</dcterms:created>
  <dc:creator>肖珊</dc:creator>
  <cp:lastModifiedBy>案翦</cp:lastModifiedBy>
  <dcterms:modified xsi:type="dcterms:W3CDTF">2025-05-26T02:35:37Z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70FAFE94C1864F639B125E58F8F1E59D</vt:lpwstr>
  </property>
  <property fmtid="{D5CDD505-2E9C-101B-9397-08002B2CF9AE}" pid="4" name="KSOTemplateDocerSaveRecord">
    <vt:lpwstr>eyJoZGlkIjoiZDkzYTAxMjk3ODc5NjVhNmU3OTZjNjYzYzc0YzkwMDQiLCJ1c2VySWQiOiI2MjgyMjgyODkifQ==</vt:lpwstr>
  </property>
</Properties>
</file>